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D97A587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CA09BF">
        <w:rPr>
          <w:rFonts w:ascii="Garamond" w:hAnsi="Garamond"/>
          <w:sz w:val="24"/>
          <w:szCs w:val="24"/>
        </w:rPr>
        <w:t>54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3BBA0CEB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A09BF" w:rsidRPr="00F94D8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https://zakazky.zcu.cz/contract_display_5661.html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0D33840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A09BF">
        <w:rPr>
          <w:rFonts w:ascii="Garamond" w:hAnsi="Garamond" w:cs="Arial"/>
          <w:b/>
          <w:sz w:val="22"/>
          <w:szCs w:val="22"/>
        </w:rPr>
        <w:t>11.11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5759CC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7BD9B" w14:textId="77777777" w:rsidR="00B14010" w:rsidRDefault="00B14010" w:rsidP="00795AAC">
      <w:r>
        <w:separator/>
      </w:r>
    </w:p>
  </w:endnote>
  <w:endnote w:type="continuationSeparator" w:id="0">
    <w:p w14:paraId="12CC36D3" w14:textId="77777777" w:rsidR="00B14010" w:rsidRDefault="00B1401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83FC6" w14:textId="77777777" w:rsidR="00B14010" w:rsidRDefault="00B14010" w:rsidP="00795AAC">
      <w:r>
        <w:separator/>
      </w:r>
    </w:p>
  </w:footnote>
  <w:footnote w:type="continuationSeparator" w:id="0">
    <w:p w14:paraId="366FC31A" w14:textId="77777777" w:rsidR="00B14010" w:rsidRDefault="00B1401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4010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5C0C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09BF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1B6F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6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r2NQaJV4PeW939YzyIlpJi+2MjTI2WxXf6PDC1Jc1K0=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oEjETSrLliUeUR9Uok0n3T6EsYEH4oi74LmPMz6cTxU=</DigestValue>
    </Reference>
  </SignedInfo>
  <SignatureValue>q4KnEgiKf4ASPEcZn57OWyXtHT2J0dod3ZKvQ8iaAxWFkTJYshsGu5nt2LU/qwd1mLZzBkr45El8
ufrNw+vJhL7QoWLWEAOGS6CHPu02GIHz8AepVYGW+1XI9pRq9BbFHs4Mu++mHU8JSWtPQGaFt5st
nqoN5HgSbWVe4rKOnKJGH/9JKSQ2ShUsa5BXdRlVQo1l2qirFsK6lkeqYbQJk8md8MjRUyfRTisW
wDx5+qox4mtrNJ0UlsRC+Zv9IPixfM/NZ2Ck26KC1V4cXIe43WEScf0oMRwHkTa5RAzr5JxuaYUm
CMS3OPcfum9E0yNb7FlrNO0XRxS2KEYSbEL4dg==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IVbE2hD1kdMLcUOeLhqK0hr77eoBcnxjBjfJd5rtcqs=</DigestValue>
      </Reference>
      <Reference URI="/word/document.xml?ContentType=application/vnd.openxmlformats-officedocument.wordprocessingml.document.main+xml">
        <DigestMethod Algorithm="http://www.w3.org/2001/04/xmlenc#sha256"/>
        <DigestValue>2Kq332alLkQKYVIe6YvlQt7OQAFzmBKTpOg5+Kv6Lzo=</DigestValue>
      </Reference>
      <Reference URI="/word/endnotes.xml?ContentType=application/vnd.openxmlformats-officedocument.wordprocessingml.endnotes+xml">
        <DigestMethod Algorithm="http://www.w3.org/2001/04/xmlenc#sha256"/>
        <DigestValue>W4e2x/QLhqJ9PFoVlWaXIlkE9z70+NJZilcXWfrGkIE=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9AZGPy6FSf/C3G064FQXtCNxhWTX4rJv5inAD8hKkvM=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xrvAyxXMxEn+HwoOYoSpnrIpN4VIUAI9VSJYrqiAqak=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2022-10-31T12:45:30Z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2022-10-31T12:45:30Z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9516D-E1CF-40A4-8CCF-740D6E321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16</cp:revision>
  <cp:lastPrinted>2018-08-08T13:48:00Z</cp:lastPrinted>
  <dcterms:created xsi:type="dcterms:W3CDTF">2022-05-19T08:18:00Z</dcterms:created>
  <dcterms:modified xsi:type="dcterms:W3CDTF">2022-10-31T12:45:00Z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